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DF9" w:rsidRPr="001E3DA3" w:rsidRDefault="00BD64F4" w:rsidP="001E3DA3">
      <w:pPr>
        <w:pStyle w:val="a3"/>
        <w:jc w:val="both"/>
        <w:rPr>
          <w:b w:val="0"/>
          <w:sz w:val="28"/>
          <w:szCs w:val="28"/>
        </w:rPr>
      </w:pPr>
      <w:r>
        <w:rPr>
          <w:b w:val="0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2787015</wp:posOffset>
            </wp:positionH>
            <wp:positionV relativeFrom="paragraph">
              <wp:posOffset>-43815</wp:posOffset>
            </wp:positionV>
            <wp:extent cx="601345" cy="752475"/>
            <wp:effectExtent l="19050" t="0" r="8255" b="0"/>
            <wp:wrapNone/>
            <wp:docPr id="2" name="Рисунок 2" descr="Герб Старомин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Старомин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34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E3DA3" w:rsidRPr="001E3DA3" w:rsidRDefault="001E3DA3" w:rsidP="001E3DA3">
      <w:pPr>
        <w:pStyle w:val="a8"/>
        <w:tabs>
          <w:tab w:val="left" w:pos="720"/>
        </w:tabs>
        <w:rPr>
          <w:b w:val="0"/>
          <w:bCs w:val="0"/>
        </w:rPr>
      </w:pPr>
    </w:p>
    <w:p w:rsidR="001E3DA3" w:rsidRPr="001E3DA3" w:rsidRDefault="001E3DA3" w:rsidP="001E3DA3">
      <w:pPr>
        <w:pStyle w:val="a8"/>
        <w:rPr>
          <w:b w:val="0"/>
          <w:bCs w:val="0"/>
        </w:rPr>
      </w:pPr>
    </w:p>
    <w:p w:rsidR="00A17ABC" w:rsidRPr="004D1FAD" w:rsidRDefault="00A17ABC" w:rsidP="00A17ABC">
      <w:pPr>
        <w:pStyle w:val="a8"/>
        <w:jc w:val="left"/>
        <w:rPr>
          <w:bCs w:val="0"/>
        </w:rPr>
      </w:pPr>
    </w:p>
    <w:p w:rsidR="001E3DA3" w:rsidRPr="004D1FAD" w:rsidRDefault="00F23F1F" w:rsidP="001E3DA3">
      <w:pPr>
        <w:pStyle w:val="a8"/>
        <w:tabs>
          <w:tab w:val="left" w:pos="720"/>
        </w:tabs>
        <w:rPr>
          <w:bCs w:val="0"/>
        </w:rPr>
      </w:pPr>
      <w:r>
        <w:rPr>
          <w:bCs w:val="0"/>
        </w:rPr>
        <w:t>СОВЕТ</w:t>
      </w:r>
      <w:r w:rsidR="001E3DA3" w:rsidRPr="004D1FAD">
        <w:rPr>
          <w:bCs w:val="0"/>
        </w:rPr>
        <w:t xml:space="preserve"> МУНИЦИПАЛЬНОГО ОБРАЗОВАНИЯ </w:t>
      </w:r>
    </w:p>
    <w:p w:rsidR="001E3DA3" w:rsidRPr="004D1FAD" w:rsidRDefault="001E3DA3" w:rsidP="001E3DA3">
      <w:pPr>
        <w:pStyle w:val="a8"/>
        <w:rPr>
          <w:bCs w:val="0"/>
        </w:rPr>
      </w:pPr>
      <w:r w:rsidRPr="004D1FAD">
        <w:rPr>
          <w:bCs w:val="0"/>
        </w:rPr>
        <w:t>СТАРОМИНСКИЙ РАЙОН</w:t>
      </w:r>
    </w:p>
    <w:p w:rsidR="00A17ABC" w:rsidRDefault="00A17ABC" w:rsidP="00A17ABC">
      <w:pPr>
        <w:pStyle w:val="a8"/>
        <w:rPr>
          <w:bCs w:val="0"/>
          <w:sz w:val="36"/>
        </w:rPr>
      </w:pPr>
    </w:p>
    <w:p w:rsidR="00A17ABC" w:rsidRPr="004D1FAD" w:rsidRDefault="00A17ABC" w:rsidP="00A17ABC">
      <w:pPr>
        <w:pStyle w:val="a8"/>
        <w:rPr>
          <w:bCs w:val="0"/>
          <w:sz w:val="36"/>
        </w:rPr>
      </w:pPr>
      <w:r w:rsidRPr="004D1FAD">
        <w:rPr>
          <w:bCs w:val="0"/>
          <w:sz w:val="36"/>
        </w:rPr>
        <w:t>РЕШЕНИЕ</w:t>
      </w:r>
    </w:p>
    <w:p w:rsidR="001E3DA3" w:rsidRPr="001E3DA3" w:rsidRDefault="001E3DA3" w:rsidP="001E3DA3">
      <w:pPr>
        <w:pStyle w:val="a8"/>
        <w:rPr>
          <w:b w:val="0"/>
          <w:bCs w:val="0"/>
        </w:rPr>
      </w:pPr>
    </w:p>
    <w:p w:rsidR="001E3DA3" w:rsidRPr="00E81C8D" w:rsidRDefault="00E81C8D" w:rsidP="001E3DA3">
      <w:pPr>
        <w:pStyle w:val="a8"/>
        <w:rPr>
          <w:b w:val="0"/>
        </w:rPr>
      </w:pPr>
      <w:r>
        <w:rPr>
          <w:b w:val="0"/>
        </w:rPr>
        <w:t xml:space="preserve">от </w:t>
      </w:r>
      <w:r w:rsidR="001711E2">
        <w:rPr>
          <w:b w:val="0"/>
        </w:rPr>
        <w:t>________</w:t>
      </w:r>
      <w:r w:rsidR="001E3DA3" w:rsidRPr="001E3DA3">
        <w:rPr>
          <w:b w:val="0"/>
        </w:rPr>
        <w:t xml:space="preserve">                                      </w:t>
      </w:r>
      <w:r w:rsidR="00E5188E">
        <w:rPr>
          <w:b w:val="0"/>
        </w:rPr>
        <w:t xml:space="preserve">            </w:t>
      </w:r>
      <w:r w:rsidR="001E3DA3" w:rsidRPr="001E3DA3">
        <w:rPr>
          <w:b w:val="0"/>
        </w:rPr>
        <w:t xml:space="preserve">                                           № </w:t>
      </w:r>
      <w:r w:rsidR="001711E2">
        <w:rPr>
          <w:b w:val="0"/>
        </w:rPr>
        <w:t>______</w:t>
      </w:r>
    </w:p>
    <w:p w:rsidR="00472D23" w:rsidRPr="0014604A" w:rsidRDefault="001E3DA3" w:rsidP="0014604A">
      <w:pPr>
        <w:pStyle w:val="Default"/>
        <w:jc w:val="center"/>
        <w:rPr>
          <w:bCs/>
          <w:color w:val="00000A"/>
          <w:sz w:val="28"/>
          <w:szCs w:val="28"/>
        </w:rPr>
      </w:pPr>
      <w:r w:rsidRPr="001E3DA3">
        <w:rPr>
          <w:bCs/>
          <w:color w:val="auto"/>
          <w:sz w:val="28"/>
        </w:rPr>
        <w:t>ст-ца Староминска</w:t>
      </w:r>
      <w:r w:rsidR="00E82CDF">
        <w:rPr>
          <w:bCs/>
          <w:color w:val="auto"/>
          <w:sz w:val="28"/>
        </w:rPr>
        <w:t>я</w:t>
      </w:r>
    </w:p>
    <w:p w:rsidR="0014604A" w:rsidRDefault="0014604A" w:rsidP="00E82CDF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1711E2" w:rsidRPr="00977B6C" w:rsidRDefault="001711E2" w:rsidP="00E82CDF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1711E2" w:rsidRPr="00FC12D5" w:rsidRDefault="001711E2" w:rsidP="001711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Об </w:t>
      </w:r>
      <w:r w:rsidRPr="00FC12D5">
        <w:rPr>
          <w:rFonts w:ascii="Times New Roman" w:eastAsia="Times New Roman" w:hAnsi="Times New Roman" w:cs="Times New Roman"/>
          <w:b/>
          <w:sz w:val="28"/>
          <w:szCs w:val="28"/>
        </w:rPr>
        <w:t>обеспечени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и </w:t>
      </w:r>
      <w:r w:rsidRPr="00FC12D5">
        <w:rPr>
          <w:rFonts w:ascii="Times New Roman" w:eastAsia="Times New Roman" w:hAnsi="Times New Roman" w:cs="Times New Roman"/>
          <w:b/>
          <w:sz w:val="28"/>
          <w:szCs w:val="28"/>
        </w:rPr>
        <w:t>автономными дымовыми пожарными извещателями</w:t>
      </w:r>
    </w:p>
    <w:p w:rsidR="001711E2" w:rsidRPr="00FC12D5" w:rsidRDefault="001711E2" w:rsidP="001711E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C12D5">
        <w:rPr>
          <w:rFonts w:ascii="Times New Roman" w:eastAsia="Times New Roman" w:hAnsi="Times New Roman" w:cs="Times New Roman"/>
          <w:b/>
          <w:sz w:val="28"/>
          <w:szCs w:val="28"/>
        </w:rPr>
        <w:t xml:space="preserve">мест проживания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отдельных категорий семей</w:t>
      </w:r>
    </w:p>
    <w:p w:rsidR="00472D23" w:rsidRDefault="00472D23" w:rsidP="001460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604A" w:rsidRPr="008D3B06" w:rsidRDefault="0014604A" w:rsidP="004F5C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11E2" w:rsidRPr="00851A57" w:rsidRDefault="001711E2" w:rsidP="001711E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sub_8"/>
      <w:r>
        <w:rPr>
          <w:rFonts w:ascii="Times New Roman" w:eastAsia="Times New Roman" w:hAnsi="Times New Roman" w:cs="Times New Roman"/>
          <w:sz w:val="28"/>
          <w:szCs w:val="28"/>
        </w:rPr>
        <w:t>В соответствии с Бюджетным кодексом Российской Федерации, Федеральным законом от 6 октября 2003 г. № 131-ФЗ «Об общих принципах организации местного самоуправления в Российской Федерации», в</w:t>
      </w:r>
      <w:r w:rsidRPr="00FC12D5">
        <w:rPr>
          <w:rFonts w:ascii="Times New Roman" w:eastAsia="Times New Roman" w:hAnsi="Times New Roman" w:cs="Times New Roman"/>
          <w:sz w:val="28"/>
          <w:szCs w:val="28"/>
        </w:rPr>
        <w:t xml:space="preserve"> целях предупреждения пожаров в местах проживания семей с детьми, минимизации их последствий, защиты жизни и здоровья от пожаров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FC12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37D13">
        <w:rPr>
          <w:rFonts w:ascii="Times New Roman" w:hAnsi="Times New Roman" w:cs="Times New Roman"/>
          <w:sz w:val="28"/>
          <w:szCs w:val="28"/>
        </w:rPr>
        <w:t xml:space="preserve">руководствуясь статьей 25 Устава муниципального образования Староминский район, Совет муниципального </w:t>
      </w:r>
      <w:r w:rsidRPr="00851A57">
        <w:rPr>
          <w:rFonts w:ascii="Times New Roman" w:hAnsi="Times New Roman" w:cs="Times New Roman"/>
          <w:sz w:val="28"/>
          <w:szCs w:val="28"/>
        </w:rPr>
        <w:t>образования Староминский район  РЕШИЛ:</w:t>
      </w:r>
    </w:p>
    <w:p w:rsidR="001711E2" w:rsidRPr="002336AB" w:rsidRDefault="001711E2" w:rsidP="001711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12D5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2336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C12D5">
        <w:rPr>
          <w:rFonts w:ascii="Times New Roman" w:eastAsia="Times New Roman" w:hAnsi="Times New Roman" w:cs="Times New Roman"/>
          <w:sz w:val="28"/>
          <w:szCs w:val="28"/>
        </w:rPr>
        <w:t xml:space="preserve">Установить на территории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Староминский район </w:t>
      </w:r>
      <w:r w:rsidRPr="00FC12D5">
        <w:rPr>
          <w:rFonts w:ascii="Times New Roman" w:eastAsia="Times New Roman" w:hAnsi="Times New Roman" w:cs="Times New Roman"/>
          <w:sz w:val="28"/>
          <w:szCs w:val="28"/>
        </w:rPr>
        <w:t xml:space="preserve">дополнительную меру социальной поддержки в виде обеспечения автономными дымовыми пожарными извещателями мест проживания </w:t>
      </w:r>
      <w:r>
        <w:rPr>
          <w:rFonts w:ascii="Times New Roman" w:eastAsia="Times New Roman" w:hAnsi="Times New Roman" w:cs="Times New Roman"/>
          <w:sz w:val="28"/>
          <w:szCs w:val="28"/>
        </w:rPr>
        <w:t>отдельных категорий семей.</w:t>
      </w:r>
      <w:r w:rsidRPr="00FC12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711E2" w:rsidRDefault="001711E2" w:rsidP="001711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FC12D5">
        <w:rPr>
          <w:rFonts w:ascii="Times New Roman" w:eastAsia="Times New Roman" w:hAnsi="Times New Roman" w:cs="Times New Roman"/>
          <w:sz w:val="28"/>
          <w:szCs w:val="28"/>
        </w:rPr>
        <w:t xml:space="preserve">. Утвердить </w:t>
      </w:r>
      <w:hyperlink w:anchor="P37" w:tooltip="ПОРЯДОК">
        <w:r w:rsidRPr="00FC12D5">
          <w:rPr>
            <w:rFonts w:ascii="Times New Roman" w:eastAsia="Times New Roman" w:hAnsi="Times New Roman" w:cs="Times New Roman"/>
            <w:sz w:val="28"/>
            <w:szCs w:val="28"/>
          </w:rPr>
          <w:t>Порядок</w:t>
        </w:r>
      </w:hyperlink>
      <w:r w:rsidRPr="00FC12D5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предоставления дополнительной меры социальной поддержки в виде обеспечения автономными дымовыми пожарными извещате</w:t>
      </w:r>
      <w:r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FC12D5">
        <w:rPr>
          <w:rFonts w:ascii="Times New Roman" w:eastAsia="Times New Roman" w:hAnsi="Times New Roman" w:cs="Times New Roman"/>
          <w:sz w:val="28"/>
          <w:szCs w:val="28"/>
        </w:rPr>
        <w:t xml:space="preserve">лями мест проживания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отдельных категорий семей </w:t>
      </w:r>
      <w:r w:rsidRPr="00FC12D5">
        <w:rPr>
          <w:rFonts w:ascii="Times New Roman" w:eastAsia="Times New Roman" w:hAnsi="Times New Roman" w:cs="Times New Roman"/>
          <w:sz w:val="28"/>
          <w:szCs w:val="28"/>
        </w:rPr>
        <w:t>(далее – Поря</w:t>
      </w:r>
      <w:r>
        <w:rPr>
          <w:rFonts w:ascii="Times New Roman" w:eastAsia="Times New Roman" w:hAnsi="Times New Roman" w:cs="Times New Roman"/>
          <w:sz w:val="28"/>
          <w:szCs w:val="28"/>
        </w:rPr>
        <w:softHyphen/>
      </w:r>
      <w:r w:rsidR="006A1527">
        <w:rPr>
          <w:rFonts w:ascii="Times New Roman" w:eastAsia="Times New Roman" w:hAnsi="Times New Roman" w:cs="Times New Roman"/>
          <w:sz w:val="28"/>
          <w:szCs w:val="28"/>
        </w:rPr>
        <w:t>док) (прилагается).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67B7D" w:rsidRPr="00D67B7D" w:rsidRDefault="00D67B7D" w:rsidP="00D67B7D">
      <w:pPr>
        <w:pStyle w:val="a8"/>
        <w:jc w:val="both"/>
        <w:rPr>
          <w:b w:val="0"/>
          <w:szCs w:val="28"/>
        </w:rPr>
      </w:pPr>
      <w:r>
        <w:rPr>
          <w:b w:val="0"/>
          <w:szCs w:val="28"/>
        </w:rPr>
        <w:t xml:space="preserve">          </w:t>
      </w:r>
      <w:r w:rsidR="001711E2">
        <w:rPr>
          <w:b w:val="0"/>
          <w:szCs w:val="28"/>
        </w:rPr>
        <w:t>3</w:t>
      </w:r>
      <w:r w:rsidRPr="00D67B7D">
        <w:rPr>
          <w:b w:val="0"/>
          <w:szCs w:val="28"/>
        </w:rPr>
        <w:t xml:space="preserve">. Контроль за исполнением настоящего решения возложить на    комиссию </w:t>
      </w:r>
      <w:r w:rsidR="00D27B7A">
        <w:rPr>
          <w:rStyle w:val="af3"/>
        </w:rPr>
        <w:t xml:space="preserve">по вопросам образования, здравоохранения, культуре, спорту, молодежи, взаимодействию с общественными организациями и СМИ </w:t>
      </w:r>
      <w:r w:rsidRPr="00D67B7D">
        <w:rPr>
          <w:b w:val="0"/>
          <w:szCs w:val="28"/>
        </w:rPr>
        <w:t>Совета муниципального образов</w:t>
      </w:r>
      <w:r w:rsidR="00D27B7A">
        <w:rPr>
          <w:b w:val="0"/>
          <w:szCs w:val="28"/>
        </w:rPr>
        <w:t>ания Староминский район (Толстова Е.А</w:t>
      </w:r>
      <w:r w:rsidRPr="00D67B7D">
        <w:rPr>
          <w:b w:val="0"/>
          <w:szCs w:val="28"/>
        </w:rPr>
        <w:t>.).</w:t>
      </w:r>
    </w:p>
    <w:p w:rsidR="00472D23" w:rsidRPr="0014604A" w:rsidRDefault="001711E2" w:rsidP="0014604A">
      <w:pPr>
        <w:pStyle w:val="af4"/>
        <w:tabs>
          <w:tab w:val="num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4</w:t>
      </w:r>
      <w:r w:rsidR="00D67B7D">
        <w:rPr>
          <w:rFonts w:ascii="Times New Roman" w:hAnsi="Times New Roman" w:cs="Times New Roman"/>
          <w:sz w:val="28"/>
          <w:szCs w:val="28"/>
        </w:rPr>
        <w:t>. Р</w:t>
      </w:r>
      <w:r w:rsidR="00C801FD" w:rsidRPr="00C801FD">
        <w:rPr>
          <w:rFonts w:ascii="Times New Roman" w:hAnsi="Times New Roman" w:cs="Times New Roman"/>
          <w:sz w:val="28"/>
          <w:szCs w:val="28"/>
        </w:rPr>
        <w:t>ешение вступает в силу со дня его официального обнародования путём размещения на официальном сайте администрации муниципального образования Староминский район в информационно-телекоммуникационной сети «Интернет»</w:t>
      </w:r>
      <w:bookmarkStart w:id="1" w:name="sub_9"/>
      <w:bookmarkEnd w:id="0"/>
      <w:r w:rsidR="00784E8B">
        <w:rPr>
          <w:rFonts w:ascii="Times New Roman" w:hAnsi="Times New Roman" w:cs="Times New Roman"/>
          <w:sz w:val="28"/>
          <w:szCs w:val="28"/>
        </w:rPr>
        <w:t xml:space="preserve"> </w:t>
      </w:r>
      <w:r w:rsidR="00784E8B" w:rsidRPr="00C801FD">
        <w:rPr>
          <w:rFonts w:ascii="Times New Roman" w:hAnsi="Times New Roman" w:cs="Times New Roman"/>
          <w:sz w:val="28"/>
          <w:szCs w:val="28"/>
        </w:rPr>
        <w:t>(</w:t>
      </w:r>
      <w:hyperlink r:id="rId9" w:history="1">
        <w:r w:rsidR="00784E8B" w:rsidRPr="00C801FD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="00784E8B" w:rsidRPr="00C801FD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="00784E8B" w:rsidRPr="00C801FD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adm</w:t>
        </w:r>
        <w:r w:rsidR="00784E8B" w:rsidRPr="00C801FD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="00784E8B" w:rsidRPr="00C801FD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starominska</w:t>
        </w:r>
        <w:r w:rsidR="00784E8B" w:rsidRPr="00C801FD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="00784E8B" w:rsidRPr="00C801FD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</w:hyperlink>
      <w:r w:rsidR="00784E8B" w:rsidRPr="00C801FD">
        <w:rPr>
          <w:rFonts w:ascii="Times New Roman" w:hAnsi="Times New Roman" w:cs="Times New Roman"/>
          <w:sz w:val="28"/>
          <w:szCs w:val="28"/>
        </w:rPr>
        <w:t>).</w:t>
      </w:r>
      <w:bookmarkEnd w:id="1"/>
    </w:p>
    <w:p w:rsidR="0014604A" w:rsidRDefault="0014604A" w:rsidP="004D1FAD">
      <w:pPr>
        <w:pStyle w:val="a8"/>
        <w:jc w:val="left"/>
        <w:rPr>
          <w:b w:val="0"/>
        </w:rPr>
      </w:pPr>
    </w:p>
    <w:p w:rsidR="004D1FAD" w:rsidRPr="004D1FAD" w:rsidRDefault="004D1FAD" w:rsidP="004D1FAD">
      <w:pPr>
        <w:pStyle w:val="a8"/>
        <w:jc w:val="left"/>
        <w:rPr>
          <w:b w:val="0"/>
        </w:rPr>
      </w:pPr>
      <w:r w:rsidRPr="004D1FAD">
        <w:rPr>
          <w:b w:val="0"/>
        </w:rPr>
        <w:t>Председатель Совета муниципального</w:t>
      </w:r>
    </w:p>
    <w:p w:rsidR="004D1FAD" w:rsidRPr="004D1FAD" w:rsidRDefault="004D1FAD" w:rsidP="004D1FAD">
      <w:pPr>
        <w:pStyle w:val="a8"/>
        <w:jc w:val="left"/>
        <w:rPr>
          <w:b w:val="0"/>
        </w:rPr>
      </w:pPr>
      <w:r w:rsidRPr="004D1FAD">
        <w:rPr>
          <w:b w:val="0"/>
        </w:rPr>
        <w:t xml:space="preserve">образования Староминский район                                                 </w:t>
      </w:r>
      <w:r w:rsidR="00C260ED">
        <w:rPr>
          <w:b w:val="0"/>
        </w:rPr>
        <w:t xml:space="preserve">  </w:t>
      </w:r>
      <w:r w:rsidR="00027ADD">
        <w:rPr>
          <w:b w:val="0"/>
        </w:rPr>
        <w:t xml:space="preserve">  А.Н.Игнатенко</w:t>
      </w:r>
    </w:p>
    <w:p w:rsidR="00D67B7D" w:rsidRPr="004D1FAD" w:rsidRDefault="00D67B7D" w:rsidP="004D1FAD">
      <w:pPr>
        <w:pStyle w:val="a8"/>
        <w:jc w:val="left"/>
        <w:rPr>
          <w:b w:val="0"/>
        </w:rPr>
      </w:pPr>
    </w:p>
    <w:p w:rsidR="004D1FAD" w:rsidRPr="004D1FAD" w:rsidRDefault="00472D23" w:rsidP="004D1FAD">
      <w:pPr>
        <w:pStyle w:val="a8"/>
        <w:jc w:val="left"/>
        <w:rPr>
          <w:b w:val="0"/>
        </w:rPr>
      </w:pPr>
      <w:r>
        <w:rPr>
          <w:b w:val="0"/>
        </w:rPr>
        <w:t>Глава</w:t>
      </w:r>
      <w:r w:rsidR="004D1FAD" w:rsidRPr="004D1FAD">
        <w:rPr>
          <w:b w:val="0"/>
        </w:rPr>
        <w:t xml:space="preserve"> муниципального образования </w:t>
      </w:r>
    </w:p>
    <w:p w:rsidR="00253FC5" w:rsidRPr="0014604A" w:rsidRDefault="004D1FAD" w:rsidP="0014604A">
      <w:pPr>
        <w:pStyle w:val="a8"/>
        <w:jc w:val="left"/>
        <w:rPr>
          <w:b w:val="0"/>
          <w:szCs w:val="28"/>
        </w:rPr>
      </w:pPr>
      <w:r w:rsidRPr="004D1FAD">
        <w:rPr>
          <w:b w:val="0"/>
        </w:rPr>
        <w:t xml:space="preserve">Староминский район                                                                      </w:t>
      </w:r>
      <w:r w:rsidR="00C260ED">
        <w:rPr>
          <w:b w:val="0"/>
        </w:rPr>
        <w:t xml:space="preserve"> </w:t>
      </w:r>
      <w:r w:rsidR="00472D23">
        <w:rPr>
          <w:b w:val="0"/>
        </w:rPr>
        <w:t xml:space="preserve">              В.В.Горб</w:t>
      </w:r>
    </w:p>
    <w:p w:rsidR="00577B45" w:rsidRPr="000D47BE" w:rsidRDefault="00577B45" w:rsidP="00577B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47BE">
        <w:rPr>
          <w:rFonts w:ascii="Times New Roman" w:hAnsi="Times New Roman" w:cs="Times New Roman"/>
          <w:b/>
          <w:bCs/>
          <w:sz w:val="28"/>
          <w:szCs w:val="28"/>
        </w:rPr>
        <w:lastRenderedPageBreak/>
        <w:t>ЛИСТ СОГЛАСОВАНИЯ</w:t>
      </w:r>
    </w:p>
    <w:p w:rsidR="00577B45" w:rsidRPr="000D47BE" w:rsidRDefault="00577B45" w:rsidP="00577B45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D47BE">
        <w:rPr>
          <w:rFonts w:ascii="Times New Roman" w:hAnsi="Times New Roman" w:cs="Times New Roman"/>
          <w:sz w:val="28"/>
          <w:szCs w:val="28"/>
        </w:rPr>
        <w:t>проекта решения Совета муниципального образования</w:t>
      </w:r>
    </w:p>
    <w:p w:rsidR="00577B45" w:rsidRPr="000D47BE" w:rsidRDefault="00577B45" w:rsidP="00577B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47BE">
        <w:rPr>
          <w:rFonts w:ascii="Times New Roman" w:hAnsi="Times New Roman" w:cs="Times New Roman"/>
          <w:sz w:val="28"/>
          <w:szCs w:val="28"/>
        </w:rPr>
        <w:t xml:space="preserve">Староминский район от </w:t>
      </w:r>
      <w:r w:rsidRPr="000D47BE">
        <w:rPr>
          <w:rFonts w:ascii="Times New Roman" w:hAnsi="Times New Roman" w:cs="Times New Roman"/>
          <w:i/>
          <w:iCs/>
          <w:sz w:val="28"/>
          <w:szCs w:val="28"/>
        </w:rPr>
        <w:t xml:space="preserve">___________ </w:t>
      </w:r>
      <w:r w:rsidRPr="000D47BE">
        <w:rPr>
          <w:rFonts w:ascii="Times New Roman" w:hAnsi="Times New Roman" w:cs="Times New Roman"/>
          <w:sz w:val="28"/>
          <w:szCs w:val="28"/>
        </w:rPr>
        <w:t xml:space="preserve">№ </w:t>
      </w:r>
      <w:r w:rsidRPr="000D47BE">
        <w:rPr>
          <w:rFonts w:ascii="Times New Roman" w:hAnsi="Times New Roman" w:cs="Times New Roman"/>
          <w:i/>
          <w:iCs/>
          <w:sz w:val="28"/>
          <w:szCs w:val="28"/>
        </w:rPr>
        <w:t>________</w:t>
      </w:r>
    </w:p>
    <w:p w:rsidR="00577B45" w:rsidRPr="00577B45" w:rsidRDefault="00577B45" w:rsidP="00577B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77B45">
        <w:rPr>
          <w:rFonts w:ascii="Times New Roman" w:eastAsia="Times New Roman" w:hAnsi="Times New Roman" w:cs="Times New Roman"/>
          <w:sz w:val="28"/>
          <w:szCs w:val="28"/>
        </w:rPr>
        <w:t>«Об обеспечении автономными дымовыми пожарными извещателями</w:t>
      </w:r>
    </w:p>
    <w:p w:rsidR="00577B45" w:rsidRPr="00577B45" w:rsidRDefault="00577B45" w:rsidP="00577B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77B45">
        <w:rPr>
          <w:rFonts w:ascii="Times New Roman" w:eastAsia="Times New Roman" w:hAnsi="Times New Roman" w:cs="Times New Roman"/>
          <w:sz w:val="28"/>
          <w:szCs w:val="28"/>
        </w:rPr>
        <w:t>мест проживания отдельных категорий семей»</w:t>
      </w:r>
    </w:p>
    <w:p w:rsidR="00577B45" w:rsidRPr="00D27B7A" w:rsidRDefault="00577B45" w:rsidP="00577B45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577B45" w:rsidRDefault="00577B45" w:rsidP="00577B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5E0E" w:rsidRPr="000D47BE" w:rsidRDefault="00C05E0E" w:rsidP="00577B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7B45" w:rsidRPr="000D47BE" w:rsidRDefault="00577B45" w:rsidP="00577B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47BE">
        <w:rPr>
          <w:rFonts w:ascii="Times New Roman" w:hAnsi="Times New Roman" w:cs="Times New Roman"/>
          <w:bCs/>
          <w:sz w:val="28"/>
          <w:szCs w:val="28"/>
        </w:rPr>
        <w:t>Проект внесен:</w:t>
      </w:r>
    </w:p>
    <w:p w:rsidR="00577B45" w:rsidRPr="000D47BE" w:rsidRDefault="00577B45" w:rsidP="00577B4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Главой</w:t>
      </w:r>
      <w:r w:rsidRPr="000D47B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</w:p>
    <w:p w:rsidR="00577B45" w:rsidRPr="000D47BE" w:rsidRDefault="00577B45" w:rsidP="00577B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47BE">
        <w:rPr>
          <w:rFonts w:ascii="Times New Roman" w:hAnsi="Times New Roman" w:cs="Times New Roman"/>
          <w:sz w:val="28"/>
          <w:szCs w:val="28"/>
        </w:rPr>
        <w:t>Староминский район</w:t>
      </w:r>
      <w:r w:rsidRPr="000D47BE">
        <w:rPr>
          <w:rFonts w:ascii="Times New Roman" w:hAnsi="Times New Roman" w:cs="Times New Roman"/>
          <w:sz w:val="28"/>
          <w:szCs w:val="28"/>
        </w:rPr>
        <w:tab/>
      </w:r>
      <w:r w:rsidRPr="000D47BE">
        <w:rPr>
          <w:rFonts w:ascii="Times New Roman" w:hAnsi="Times New Roman" w:cs="Times New Roman"/>
          <w:sz w:val="28"/>
          <w:szCs w:val="28"/>
        </w:rPr>
        <w:tab/>
      </w:r>
      <w:r w:rsidRPr="000D47BE">
        <w:rPr>
          <w:rFonts w:ascii="Times New Roman" w:hAnsi="Times New Roman" w:cs="Times New Roman"/>
          <w:sz w:val="28"/>
          <w:szCs w:val="28"/>
        </w:rPr>
        <w:tab/>
      </w:r>
      <w:r w:rsidRPr="000D47BE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0D47BE">
        <w:rPr>
          <w:rFonts w:ascii="Times New Roman" w:hAnsi="Times New Roman" w:cs="Times New Roman"/>
          <w:sz w:val="28"/>
          <w:szCs w:val="28"/>
        </w:rPr>
        <w:t>В.В.Горб</w:t>
      </w:r>
    </w:p>
    <w:p w:rsidR="00577B45" w:rsidRPr="000D47BE" w:rsidRDefault="00577B45" w:rsidP="00577B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47BE">
        <w:rPr>
          <w:rFonts w:ascii="Times New Roman" w:hAnsi="Times New Roman" w:cs="Times New Roman"/>
          <w:sz w:val="28"/>
          <w:szCs w:val="28"/>
        </w:rPr>
        <w:tab/>
      </w:r>
      <w:r w:rsidRPr="000D47BE">
        <w:rPr>
          <w:rFonts w:ascii="Times New Roman" w:hAnsi="Times New Roman" w:cs="Times New Roman"/>
          <w:sz w:val="28"/>
          <w:szCs w:val="28"/>
        </w:rPr>
        <w:tab/>
      </w:r>
      <w:r w:rsidRPr="000D47BE">
        <w:rPr>
          <w:rFonts w:ascii="Times New Roman" w:hAnsi="Times New Roman" w:cs="Times New Roman"/>
          <w:sz w:val="28"/>
          <w:szCs w:val="28"/>
        </w:rPr>
        <w:tab/>
      </w:r>
      <w:r w:rsidRPr="000D47BE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</w:t>
      </w:r>
    </w:p>
    <w:p w:rsidR="00577B45" w:rsidRPr="000D47BE" w:rsidRDefault="00577B45" w:rsidP="00577B4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47BE">
        <w:rPr>
          <w:rFonts w:ascii="Times New Roman" w:hAnsi="Times New Roman" w:cs="Times New Roman"/>
          <w:bCs/>
          <w:sz w:val="28"/>
          <w:szCs w:val="28"/>
        </w:rPr>
        <w:t>Составитель проекта:</w:t>
      </w:r>
    </w:p>
    <w:p w:rsidR="00577B45" w:rsidRPr="000D47BE" w:rsidRDefault="00577B45" w:rsidP="00577B45">
      <w:pPr>
        <w:pStyle w:val="a8"/>
        <w:jc w:val="left"/>
        <w:rPr>
          <w:b w:val="0"/>
          <w:szCs w:val="28"/>
        </w:rPr>
      </w:pPr>
      <w:r w:rsidRPr="000D47BE">
        <w:rPr>
          <w:b w:val="0"/>
          <w:szCs w:val="28"/>
        </w:rPr>
        <w:t>Заместитель г</w:t>
      </w:r>
      <w:r>
        <w:rPr>
          <w:b w:val="0"/>
          <w:szCs w:val="28"/>
        </w:rPr>
        <w:t>лавы муниципального образования</w:t>
      </w:r>
    </w:p>
    <w:p w:rsidR="00577B45" w:rsidRPr="000D47BE" w:rsidRDefault="00577B45" w:rsidP="00577B45">
      <w:pPr>
        <w:pStyle w:val="a8"/>
        <w:jc w:val="left"/>
        <w:rPr>
          <w:bCs w:val="0"/>
          <w:szCs w:val="28"/>
        </w:rPr>
      </w:pPr>
      <w:r w:rsidRPr="000D47BE">
        <w:rPr>
          <w:b w:val="0"/>
          <w:bCs w:val="0"/>
          <w:szCs w:val="28"/>
        </w:rPr>
        <w:t xml:space="preserve">Староминский район                                                                           </w:t>
      </w:r>
      <w:r>
        <w:rPr>
          <w:b w:val="0"/>
          <w:bCs w:val="0"/>
          <w:szCs w:val="28"/>
        </w:rPr>
        <w:t xml:space="preserve">     </w:t>
      </w:r>
      <w:r>
        <w:rPr>
          <w:b w:val="0"/>
          <w:szCs w:val="28"/>
        </w:rPr>
        <w:t>К.К.Черкова</w:t>
      </w:r>
      <w:r w:rsidRPr="000D47BE">
        <w:rPr>
          <w:bCs w:val="0"/>
          <w:szCs w:val="28"/>
        </w:rPr>
        <w:t xml:space="preserve">                                                        </w:t>
      </w:r>
    </w:p>
    <w:p w:rsidR="00577B45" w:rsidRPr="000D47BE" w:rsidRDefault="00577B45" w:rsidP="00577B4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77B45" w:rsidRPr="000D47BE" w:rsidRDefault="00577B45" w:rsidP="00577B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47BE">
        <w:rPr>
          <w:rFonts w:ascii="Times New Roman" w:hAnsi="Times New Roman" w:cs="Times New Roman"/>
          <w:bCs/>
          <w:sz w:val="28"/>
          <w:szCs w:val="28"/>
        </w:rPr>
        <w:t>Проект согласован:</w:t>
      </w:r>
    </w:p>
    <w:p w:rsidR="00577B45" w:rsidRPr="000D47BE" w:rsidRDefault="00577B45" w:rsidP="00577B4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47BE">
        <w:rPr>
          <w:rFonts w:ascii="Times New Roman" w:hAnsi="Times New Roman" w:cs="Times New Roman"/>
          <w:sz w:val="28"/>
          <w:szCs w:val="28"/>
        </w:rPr>
        <w:t>Председатель Совета муниципального</w:t>
      </w:r>
    </w:p>
    <w:p w:rsidR="00577B45" w:rsidRPr="000D47BE" w:rsidRDefault="00577B45" w:rsidP="00577B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47BE">
        <w:rPr>
          <w:rFonts w:ascii="Times New Roman" w:hAnsi="Times New Roman" w:cs="Times New Roman"/>
          <w:sz w:val="28"/>
          <w:szCs w:val="28"/>
        </w:rPr>
        <w:t>образования Староминский район</w:t>
      </w:r>
      <w:r w:rsidRPr="000D47BE">
        <w:rPr>
          <w:rFonts w:ascii="Times New Roman" w:hAnsi="Times New Roman" w:cs="Times New Roman"/>
          <w:sz w:val="28"/>
          <w:szCs w:val="28"/>
        </w:rPr>
        <w:tab/>
      </w:r>
      <w:r w:rsidRPr="000D47BE">
        <w:rPr>
          <w:rFonts w:ascii="Times New Roman" w:hAnsi="Times New Roman" w:cs="Times New Roman"/>
          <w:sz w:val="28"/>
          <w:szCs w:val="28"/>
        </w:rPr>
        <w:tab/>
      </w:r>
      <w:r w:rsidRPr="000D47BE">
        <w:rPr>
          <w:rFonts w:ascii="Times New Roman" w:hAnsi="Times New Roman" w:cs="Times New Roman"/>
          <w:sz w:val="28"/>
          <w:szCs w:val="28"/>
        </w:rPr>
        <w:tab/>
      </w:r>
      <w:r w:rsidRPr="000D47BE">
        <w:rPr>
          <w:rFonts w:ascii="Times New Roman" w:hAnsi="Times New Roman" w:cs="Times New Roman"/>
          <w:sz w:val="28"/>
          <w:szCs w:val="28"/>
        </w:rPr>
        <w:tab/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47BE">
        <w:rPr>
          <w:rFonts w:ascii="Times New Roman" w:hAnsi="Times New Roman" w:cs="Times New Roman"/>
          <w:sz w:val="28"/>
          <w:szCs w:val="28"/>
        </w:rPr>
        <w:t>А.Н.Игнатенко</w:t>
      </w:r>
    </w:p>
    <w:p w:rsidR="00577B45" w:rsidRPr="000D47BE" w:rsidRDefault="00577B45" w:rsidP="00577B45">
      <w:pPr>
        <w:tabs>
          <w:tab w:val="left" w:pos="397"/>
          <w:tab w:val="left" w:pos="794"/>
          <w:tab w:val="left" w:pos="1191"/>
          <w:tab w:val="left" w:pos="1588"/>
          <w:tab w:val="left" w:pos="1985"/>
          <w:tab w:val="left" w:pos="2382"/>
          <w:tab w:val="left" w:pos="2779"/>
          <w:tab w:val="left" w:pos="68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47BE">
        <w:rPr>
          <w:rFonts w:ascii="Times New Roman" w:hAnsi="Times New Roman" w:cs="Times New Roman"/>
          <w:sz w:val="28"/>
          <w:szCs w:val="28"/>
        </w:rPr>
        <w:tab/>
      </w:r>
      <w:r w:rsidRPr="000D47BE">
        <w:rPr>
          <w:rFonts w:ascii="Times New Roman" w:hAnsi="Times New Roman" w:cs="Times New Roman"/>
          <w:sz w:val="28"/>
          <w:szCs w:val="28"/>
        </w:rPr>
        <w:tab/>
      </w:r>
    </w:p>
    <w:p w:rsidR="00577B45" w:rsidRPr="004F5CB1" w:rsidRDefault="00577B45" w:rsidP="00577B45">
      <w:pPr>
        <w:tabs>
          <w:tab w:val="left" w:pos="397"/>
          <w:tab w:val="left" w:pos="794"/>
          <w:tab w:val="left" w:pos="1191"/>
          <w:tab w:val="left" w:pos="1588"/>
          <w:tab w:val="left" w:pos="1985"/>
          <w:tab w:val="left" w:pos="2382"/>
          <w:tab w:val="left" w:pos="2779"/>
          <w:tab w:val="left" w:pos="68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5CB1">
        <w:rPr>
          <w:rFonts w:ascii="Times New Roman" w:hAnsi="Times New Roman" w:cs="Times New Roman"/>
          <w:sz w:val="28"/>
          <w:szCs w:val="28"/>
        </w:rPr>
        <w:t xml:space="preserve">Председатель депутатской комиссии </w:t>
      </w:r>
    </w:p>
    <w:p w:rsidR="00577B45" w:rsidRDefault="00577B45" w:rsidP="00577B45">
      <w:pPr>
        <w:spacing w:after="0" w:line="240" w:lineRule="auto"/>
        <w:rPr>
          <w:rStyle w:val="af3"/>
          <w:rFonts w:ascii="Times New Roman" w:hAnsi="Times New Roman" w:cs="Times New Roman"/>
          <w:b w:val="0"/>
          <w:sz w:val="28"/>
          <w:szCs w:val="28"/>
        </w:rPr>
      </w:pPr>
      <w:r w:rsidRPr="00BB3149">
        <w:rPr>
          <w:rStyle w:val="af3"/>
          <w:rFonts w:ascii="Times New Roman" w:hAnsi="Times New Roman" w:cs="Times New Roman"/>
          <w:b w:val="0"/>
          <w:sz w:val="28"/>
          <w:szCs w:val="28"/>
        </w:rPr>
        <w:t>по вопросам образования, здравоохранения,</w:t>
      </w:r>
    </w:p>
    <w:p w:rsidR="00577B45" w:rsidRDefault="00577B45" w:rsidP="00577B45">
      <w:pPr>
        <w:spacing w:after="0" w:line="240" w:lineRule="auto"/>
        <w:rPr>
          <w:rStyle w:val="af3"/>
          <w:rFonts w:ascii="Times New Roman" w:hAnsi="Times New Roman" w:cs="Times New Roman"/>
          <w:b w:val="0"/>
          <w:sz w:val="28"/>
          <w:szCs w:val="28"/>
        </w:rPr>
      </w:pPr>
      <w:r w:rsidRPr="00BB3149">
        <w:rPr>
          <w:rStyle w:val="af3"/>
          <w:rFonts w:ascii="Times New Roman" w:hAnsi="Times New Roman" w:cs="Times New Roman"/>
          <w:b w:val="0"/>
          <w:sz w:val="28"/>
          <w:szCs w:val="28"/>
        </w:rPr>
        <w:t xml:space="preserve">культуре, спорту, молодежи, взаимодействию </w:t>
      </w:r>
    </w:p>
    <w:p w:rsidR="00577B45" w:rsidRPr="00BB3149" w:rsidRDefault="00577B45" w:rsidP="00577B4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B3149">
        <w:rPr>
          <w:rStyle w:val="af3"/>
          <w:rFonts w:ascii="Times New Roman" w:hAnsi="Times New Roman" w:cs="Times New Roman"/>
          <w:b w:val="0"/>
          <w:sz w:val="28"/>
          <w:szCs w:val="28"/>
        </w:rPr>
        <w:t>с общественными организациями и СМИ</w:t>
      </w:r>
      <w:r w:rsidRPr="00BB314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77B45" w:rsidRPr="004F5CB1" w:rsidRDefault="00577B45" w:rsidP="00577B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5CB1">
        <w:rPr>
          <w:rFonts w:ascii="Times New Roman" w:hAnsi="Times New Roman" w:cs="Times New Roman"/>
          <w:sz w:val="28"/>
          <w:szCs w:val="28"/>
        </w:rPr>
        <w:t xml:space="preserve">Совета муниципального образования </w:t>
      </w:r>
    </w:p>
    <w:p w:rsidR="00577B45" w:rsidRPr="000D47BE" w:rsidRDefault="00577B45" w:rsidP="00577B45">
      <w:pPr>
        <w:tabs>
          <w:tab w:val="left" w:pos="397"/>
          <w:tab w:val="left" w:pos="794"/>
          <w:tab w:val="left" w:pos="1191"/>
          <w:tab w:val="left" w:pos="1588"/>
          <w:tab w:val="left" w:pos="1985"/>
          <w:tab w:val="left" w:pos="2382"/>
          <w:tab w:val="left" w:pos="2779"/>
          <w:tab w:val="left" w:pos="68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5CB1">
        <w:rPr>
          <w:rFonts w:ascii="Times New Roman" w:hAnsi="Times New Roman" w:cs="Times New Roman"/>
          <w:sz w:val="28"/>
          <w:szCs w:val="28"/>
        </w:rPr>
        <w:t xml:space="preserve">Староминский район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Е.А.Толстова</w:t>
      </w:r>
      <w:r w:rsidRPr="004F5C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7B45" w:rsidRPr="00645A7E" w:rsidRDefault="00577B45" w:rsidP="00577B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47BE">
        <w:rPr>
          <w:rFonts w:ascii="Times New Roman" w:hAnsi="Times New Roman" w:cs="Times New Roman"/>
          <w:sz w:val="28"/>
          <w:szCs w:val="28"/>
        </w:rPr>
        <w:tab/>
      </w:r>
      <w:r w:rsidRPr="000D47BE"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</w:p>
    <w:p w:rsidR="00577B45" w:rsidRPr="000D47BE" w:rsidRDefault="00577B45" w:rsidP="00577B45">
      <w:pPr>
        <w:pStyle w:val="a8"/>
        <w:jc w:val="both"/>
        <w:rPr>
          <w:b w:val="0"/>
          <w:bCs w:val="0"/>
          <w:szCs w:val="28"/>
        </w:rPr>
      </w:pPr>
      <w:r w:rsidRPr="000D47BE">
        <w:rPr>
          <w:b w:val="0"/>
          <w:bCs w:val="0"/>
          <w:szCs w:val="28"/>
        </w:rPr>
        <w:t>Начальник управления делами</w:t>
      </w:r>
    </w:p>
    <w:p w:rsidR="00577B45" w:rsidRPr="000D47BE" w:rsidRDefault="00577B45" w:rsidP="00577B45">
      <w:pPr>
        <w:pStyle w:val="a8"/>
        <w:jc w:val="both"/>
        <w:rPr>
          <w:b w:val="0"/>
          <w:bCs w:val="0"/>
          <w:szCs w:val="28"/>
        </w:rPr>
      </w:pPr>
      <w:r w:rsidRPr="000D47BE">
        <w:rPr>
          <w:b w:val="0"/>
          <w:bCs w:val="0"/>
          <w:szCs w:val="28"/>
        </w:rPr>
        <w:t>администрации муниципального образования</w:t>
      </w:r>
    </w:p>
    <w:p w:rsidR="00577B45" w:rsidRPr="000D47BE" w:rsidRDefault="00577B45" w:rsidP="00577B45">
      <w:pPr>
        <w:pStyle w:val="a8"/>
        <w:jc w:val="both"/>
        <w:rPr>
          <w:b w:val="0"/>
          <w:bCs w:val="0"/>
          <w:szCs w:val="28"/>
        </w:rPr>
      </w:pPr>
      <w:r w:rsidRPr="000D47BE">
        <w:rPr>
          <w:b w:val="0"/>
          <w:bCs w:val="0"/>
          <w:szCs w:val="28"/>
        </w:rPr>
        <w:t xml:space="preserve">Староминский  район                                                                         </w:t>
      </w:r>
      <w:r>
        <w:rPr>
          <w:b w:val="0"/>
          <w:bCs w:val="0"/>
          <w:szCs w:val="28"/>
        </w:rPr>
        <w:t xml:space="preserve">    </w:t>
      </w:r>
      <w:r w:rsidRPr="000D47BE">
        <w:rPr>
          <w:b w:val="0"/>
          <w:bCs w:val="0"/>
          <w:szCs w:val="28"/>
        </w:rPr>
        <w:t>Т.Г.Шадрина</w:t>
      </w:r>
    </w:p>
    <w:p w:rsidR="00577B45" w:rsidRDefault="00577B45" w:rsidP="00577B45">
      <w:pPr>
        <w:pStyle w:val="a8"/>
        <w:jc w:val="both"/>
        <w:rPr>
          <w:b w:val="0"/>
          <w:bCs w:val="0"/>
          <w:szCs w:val="28"/>
        </w:rPr>
      </w:pPr>
    </w:p>
    <w:p w:rsidR="00577B45" w:rsidRDefault="00577B45" w:rsidP="00577B45">
      <w:pPr>
        <w:pStyle w:val="a8"/>
        <w:jc w:val="both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 xml:space="preserve">Исполняющий обязанности </w:t>
      </w:r>
    </w:p>
    <w:p w:rsidR="00577B45" w:rsidRDefault="00577B45" w:rsidP="00577B45">
      <w:pPr>
        <w:pStyle w:val="a8"/>
        <w:jc w:val="both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>н</w:t>
      </w:r>
      <w:r w:rsidRPr="000D47BE">
        <w:rPr>
          <w:b w:val="0"/>
          <w:bCs w:val="0"/>
          <w:szCs w:val="28"/>
        </w:rPr>
        <w:t>ачальник</w:t>
      </w:r>
      <w:r>
        <w:rPr>
          <w:b w:val="0"/>
          <w:bCs w:val="0"/>
          <w:szCs w:val="28"/>
        </w:rPr>
        <w:t xml:space="preserve">а финансового </w:t>
      </w:r>
      <w:r w:rsidRPr="000D47BE">
        <w:rPr>
          <w:b w:val="0"/>
          <w:bCs w:val="0"/>
          <w:szCs w:val="28"/>
        </w:rPr>
        <w:t xml:space="preserve">управления </w:t>
      </w:r>
    </w:p>
    <w:p w:rsidR="00577B45" w:rsidRPr="000D47BE" w:rsidRDefault="00577B45" w:rsidP="00577B45">
      <w:pPr>
        <w:pStyle w:val="a8"/>
        <w:jc w:val="both"/>
        <w:rPr>
          <w:b w:val="0"/>
          <w:bCs w:val="0"/>
          <w:szCs w:val="28"/>
        </w:rPr>
      </w:pPr>
      <w:r w:rsidRPr="000D47BE">
        <w:rPr>
          <w:b w:val="0"/>
          <w:bCs w:val="0"/>
          <w:szCs w:val="28"/>
        </w:rPr>
        <w:t>администрации муниципального образования</w:t>
      </w:r>
    </w:p>
    <w:p w:rsidR="00577B45" w:rsidRDefault="00577B45" w:rsidP="00577B45">
      <w:pPr>
        <w:pStyle w:val="a8"/>
        <w:jc w:val="both"/>
        <w:rPr>
          <w:b w:val="0"/>
          <w:bCs w:val="0"/>
          <w:szCs w:val="28"/>
        </w:rPr>
      </w:pPr>
      <w:r w:rsidRPr="000D47BE">
        <w:rPr>
          <w:b w:val="0"/>
          <w:bCs w:val="0"/>
          <w:szCs w:val="28"/>
        </w:rPr>
        <w:t xml:space="preserve">Староминский  район                                         </w:t>
      </w:r>
      <w:r>
        <w:rPr>
          <w:b w:val="0"/>
          <w:bCs w:val="0"/>
          <w:szCs w:val="28"/>
        </w:rPr>
        <w:t xml:space="preserve">                                  Г.Ю.Семеняко</w:t>
      </w:r>
    </w:p>
    <w:p w:rsidR="00C05E0E" w:rsidRDefault="00C05E0E" w:rsidP="00577B45">
      <w:pPr>
        <w:pStyle w:val="a8"/>
        <w:jc w:val="both"/>
        <w:rPr>
          <w:b w:val="0"/>
          <w:bCs w:val="0"/>
          <w:szCs w:val="28"/>
        </w:rPr>
      </w:pPr>
    </w:p>
    <w:p w:rsidR="00577B45" w:rsidRPr="000D47BE" w:rsidRDefault="009E62A7" w:rsidP="00577B45">
      <w:pPr>
        <w:pStyle w:val="a8"/>
        <w:jc w:val="both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>Заместитель</w:t>
      </w:r>
      <w:r w:rsidR="00577B45" w:rsidRPr="000D47BE">
        <w:rPr>
          <w:b w:val="0"/>
          <w:bCs w:val="0"/>
          <w:szCs w:val="28"/>
        </w:rPr>
        <w:t xml:space="preserve"> начальника управления делами,</w:t>
      </w:r>
    </w:p>
    <w:p w:rsidR="00577B45" w:rsidRPr="000D47BE" w:rsidRDefault="00577B45" w:rsidP="00577B45">
      <w:pPr>
        <w:pStyle w:val="a8"/>
        <w:jc w:val="both"/>
        <w:rPr>
          <w:b w:val="0"/>
          <w:bCs w:val="0"/>
          <w:szCs w:val="28"/>
        </w:rPr>
      </w:pPr>
      <w:r w:rsidRPr="000D47BE">
        <w:rPr>
          <w:b w:val="0"/>
          <w:bCs w:val="0"/>
          <w:szCs w:val="28"/>
        </w:rPr>
        <w:t>начальник</w:t>
      </w:r>
      <w:r>
        <w:rPr>
          <w:b w:val="0"/>
          <w:bCs w:val="0"/>
          <w:szCs w:val="28"/>
        </w:rPr>
        <w:t>а</w:t>
      </w:r>
      <w:r w:rsidRPr="000D47BE">
        <w:rPr>
          <w:b w:val="0"/>
          <w:bCs w:val="0"/>
          <w:szCs w:val="28"/>
        </w:rPr>
        <w:t xml:space="preserve"> юридического отдела </w:t>
      </w:r>
    </w:p>
    <w:p w:rsidR="00577B45" w:rsidRPr="000D47BE" w:rsidRDefault="00577B45" w:rsidP="00577B45">
      <w:pPr>
        <w:pStyle w:val="a8"/>
        <w:jc w:val="both"/>
        <w:rPr>
          <w:b w:val="0"/>
          <w:bCs w:val="0"/>
          <w:szCs w:val="28"/>
        </w:rPr>
      </w:pPr>
      <w:r w:rsidRPr="000D47BE">
        <w:rPr>
          <w:b w:val="0"/>
          <w:bCs w:val="0"/>
          <w:szCs w:val="28"/>
        </w:rPr>
        <w:t xml:space="preserve">управления делами администрации </w:t>
      </w:r>
    </w:p>
    <w:p w:rsidR="00577B45" w:rsidRPr="000D47BE" w:rsidRDefault="00577B45" w:rsidP="00577B45">
      <w:pPr>
        <w:pStyle w:val="a8"/>
        <w:jc w:val="both"/>
        <w:rPr>
          <w:b w:val="0"/>
          <w:bCs w:val="0"/>
          <w:szCs w:val="28"/>
        </w:rPr>
      </w:pPr>
      <w:r w:rsidRPr="000D47BE">
        <w:rPr>
          <w:b w:val="0"/>
          <w:bCs w:val="0"/>
          <w:szCs w:val="28"/>
        </w:rPr>
        <w:t>администрации муниципального образования</w:t>
      </w:r>
    </w:p>
    <w:p w:rsidR="00577B45" w:rsidRDefault="00577B45" w:rsidP="00577B45">
      <w:pPr>
        <w:pStyle w:val="a8"/>
        <w:jc w:val="both"/>
        <w:rPr>
          <w:b w:val="0"/>
          <w:bCs w:val="0"/>
          <w:szCs w:val="28"/>
        </w:rPr>
      </w:pPr>
      <w:r w:rsidRPr="000D47BE">
        <w:rPr>
          <w:b w:val="0"/>
          <w:bCs w:val="0"/>
          <w:szCs w:val="28"/>
        </w:rPr>
        <w:t xml:space="preserve">Староминский  район                                                                         </w:t>
      </w:r>
      <w:r w:rsidR="009E62A7">
        <w:rPr>
          <w:b w:val="0"/>
          <w:bCs w:val="0"/>
          <w:szCs w:val="28"/>
        </w:rPr>
        <w:t xml:space="preserve">    В.В.Петренко</w:t>
      </w:r>
    </w:p>
    <w:p w:rsidR="00577B45" w:rsidRDefault="00577B45" w:rsidP="00577B4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E62A7" w:rsidRDefault="009E62A7" w:rsidP="00577B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05E0E" w:rsidRDefault="00C05E0E" w:rsidP="00577B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05E0E" w:rsidRDefault="00C05E0E" w:rsidP="00577B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05E0E" w:rsidRDefault="00C05E0E" w:rsidP="00577B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77B45" w:rsidRPr="000D47BE" w:rsidRDefault="00577B45" w:rsidP="00577B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D47BE">
        <w:rPr>
          <w:rFonts w:ascii="Times New Roman" w:hAnsi="Times New Roman" w:cs="Times New Roman"/>
          <w:b/>
          <w:bCs/>
          <w:sz w:val="28"/>
          <w:szCs w:val="28"/>
        </w:rPr>
        <w:lastRenderedPageBreak/>
        <w:t>ЛИСТ СОГЛАСОВАНИЯ</w:t>
      </w:r>
    </w:p>
    <w:p w:rsidR="00577B45" w:rsidRPr="000D47BE" w:rsidRDefault="00577B45" w:rsidP="00577B45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D47BE">
        <w:rPr>
          <w:rFonts w:ascii="Times New Roman" w:hAnsi="Times New Roman" w:cs="Times New Roman"/>
          <w:sz w:val="28"/>
          <w:szCs w:val="28"/>
        </w:rPr>
        <w:t>проекта решения Совета муниципального образования</w:t>
      </w:r>
    </w:p>
    <w:p w:rsidR="00577B45" w:rsidRPr="000D47BE" w:rsidRDefault="00577B45" w:rsidP="00577B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47BE">
        <w:rPr>
          <w:rFonts w:ascii="Times New Roman" w:hAnsi="Times New Roman" w:cs="Times New Roman"/>
          <w:sz w:val="28"/>
          <w:szCs w:val="28"/>
        </w:rPr>
        <w:t xml:space="preserve">Староминский район от </w:t>
      </w:r>
      <w:r w:rsidRPr="000D47BE">
        <w:rPr>
          <w:rFonts w:ascii="Times New Roman" w:hAnsi="Times New Roman" w:cs="Times New Roman"/>
          <w:i/>
          <w:iCs/>
          <w:sz w:val="28"/>
          <w:szCs w:val="28"/>
        </w:rPr>
        <w:t xml:space="preserve">___________ </w:t>
      </w:r>
      <w:r w:rsidRPr="000D47BE">
        <w:rPr>
          <w:rFonts w:ascii="Times New Roman" w:hAnsi="Times New Roman" w:cs="Times New Roman"/>
          <w:sz w:val="28"/>
          <w:szCs w:val="28"/>
        </w:rPr>
        <w:t xml:space="preserve">№ </w:t>
      </w:r>
      <w:r w:rsidRPr="000D47BE">
        <w:rPr>
          <w:rFonts w:ascii="Times New Roman" w:hAnsi="Times New Roman" w:cs="Times New Roman"/>
          <w:i/>
          <w:iCs/>
          <w:sz w:val="28"/>
          <w:szCs w:val="28"/>
        </w:rPr>
        <w:t>________</w:t>
      </w:r>
    </w:p>
    <w:p w:rsidR="00577B45" w:rsidRPr="00577B45" w:rsidRDefault="00577B45" w:rsidP="00577B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77B45">
        <w:rPr>
          <w:rFonts w:ascii="Times New Roman" w:eastAsia="Times New Roman" w:hAnsi="Times New Roman" w:cs="Times New Roman"/>
          <w:sz w:val="28"/>
          <w:szCs w:val="28"/>
        </w:rPr>
        <w:t>«Об обеспечении автономными дымовыми пожарными извещателями</w:t>
      </w:r>
    </w:p>
    <w:p w:rsidR="00577B45" w:rsidRPr="00577B45" w:rsidRDefault="00577B45" w:rsidP="00577B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77B45">
        <w:rPr>
          <w:rFonts w:ascii="Times New Roman" w:eastAsia="Times New Roman" w:hAnsi="Times New Roman" w:cs="Times New Roman"/>
          <w:sz w:val="28"/>
          <w:szCs w:val="28"/>
        </w:rPr>
        <w:t>мест проживания отдельных категорий семей»</w:t>
      </w:r>
    </w:p>
    <w:p w:rsidR="00577B45" w:rsidRDefault="00577B45" w:rsidP="00577B4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577B45" w:rsidRDefault="00577B45" w:rsidP="00577B4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77B45" w:rsidRPr="000D47BE" w:rsidRDefault="00577B45" w:rsidP="00577B4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D47BE">
        <w:rPr>
          <w:rFonts w:ascii="Times New Roman" w:hAnsi="Times New Roman" w:cs="Times New Roman"/>
          <w:bCs/>
          <w:sz w:val="28"/>
          <w:szCs w:val="28"/>
        </w:rPr>
        <w:t>Начальник организационного отдела</w:t>
      </w:r>
    </w:p>
    <w:p w:rsidR="00577B45" w:rsidRPr="000D47BE" w:rsidRDefault="00577B45" w:rsidP="00577B4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D47BE">
        <w:rPr>
          <w:rFonts w:ascii="Times New Roman" w:hAnsi="Times New Roman" w:cs="Times New Roman"/>
          <w:bCs/>
          <w:sz w:val="28"/>
          <w:szCs w:val="28"/>
        </w:rPr>
        <w:t xml:space="preserve">управления делами администрации </w:t>
      </w:r>
    </w:p>
    <w:p w:rsidR="00577B45" w:rsidRPr="000D47BE" w:rsidRDefault="00577B45" w:rsidP="00577B4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D47BE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</w:t>
      </w:r>
    </w:p>
    <w:p w:rsidR="00577B45" w:rsidRPr="000D47BE" w:rsidRDefault="00577B45" w:rsidP="00577B4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D47BE">
        <w:rPr>
          <w:rFonts w:ascii="Times New Roman" w:hAnsi="Times New Roman" w:cs="Times New Roman"/>
          <w:bCs/>
          <w:sz w:val="28"/>
          <w:szCs w:val="28"/>
        </w:rPr>
        <w:t xml:space="preserve">Староминский район                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A6047E">
        <w:rPr>
          <w:rFonts w:ascii="Times New Roman" w:hAnsi="Times New Roman" w:cs="Times New Roman"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>Ю. В. Зосим</w:t>
      </w:r>
    </w:p>
    <w:p w:rsidR="00577B45" w:rsidRPr="000D47BE" w:rsidRDefault="00577B45" w:rsidP="00577B4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77B45" w:rsidRPr="000D47BE" w:rsidRDefault="00577B45" w:rsidP="00577B4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D47BE">
        <w:rPr>
          <w:rFonts w:ascii="Times New Roman" w:hAnsi="Times New Roman" w:cs="Times New Roman"/>
          <w:bCs/>
          <w:sz w:val="28"/>
          <w:szCs w:val="28"/>
        </w:rPr>
        <w:t xml:space="preserve">Начальник отдела делопроизводства </w:t>
      </w:r>
    </w:p>
    <w:p w:rsidR="00577B45" w:rsidRPr="000D47BE" w:rsidRDefault="00577B45" w:rsidP="00577B4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D47BE">
        <w:rPr>
          <w:rFonts w:ascii="Times New Roman" w:hAnsi="Times New Roman" w:cs="Times New Roman"/>
          <w:bCs/>
          <w:sz w:val="28"/>
          <w:szCs w:val="28"/>
        </w:rPr>
        <w:t xml:space="preserve">управления делами администрации </w:t>
      </w:r>
    </w:p>
    <w:p w:rsidR="00577B45" w:rsidRPr="000D47BE" w:rsidRDefault="00577B45" w:rsidP="00577B4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D47BE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</w:t>
      </w:r>
    </w:p>
    <w:p w:rsidR="00577B45" w:rsidRPr="000D47BE" w:rsidRDefault="00577B45" w:rsidP="00577B4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D47BE">
        <w:rPr>
          <w:rFonts w:ascii="Times New Roman" w:hAnsi="Times New Roman" w:cs="Times New Roman"/>
          <w:bCs/>
          <w:sz w:val="28"/>
          <w:szCs w:val="28"/>
        </w:rPr>
        <w:t xml:space="preserve">Староминский район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С.А. Слынько</w:t>
      </w:r>
    </w:p>
    <w:p w:rsidR="00577B45" w:rsidRDefault="00577B45" w:rsidP="00577B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77B45" w:rsidRPr="000D47BE" w:rsidRDefault="00577B45" w:rsidP="00577B45">
      <w:pPr>
        <w:pStyle w:val="2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77B45" w:rsidRPr="000D47BE" w:rsidRDefault="00577B45" w:rsidP="00577B4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77B45" w:rsidRPr="000D47BE" w:rsidRDefault="00577B45" w:rsidP="00577B4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77B45" w:rsidRPr="000D47BE" w:rsidRDefault="00577B45" w:rsidP="00577B4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77B45" w:rsidRPr="000D47BE" w:rsidRDefault="00577B45" w:rsidP="00577B4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77B45" w:rsidRDefault="00577B45" w:rsidP="00577B4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77B45" w:rsidRDefault="00577B45" w:rsidP="00577B4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77B45" w:rsidRDefault="00577B45" w:rsidP="00577B4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77B45" w:rsidRDefault="00577B45" w:rsidP="00577B4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77B45" w:rsidRDefault="00577B45" w:rsidP="00577B4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77B45" w:rsidRDefault="00577B45" w:rsidP="00577B4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77B45" w:rsidRDefault="00577B45" w:rsidP="00577B4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77B45" w:rsidRDefault="00577B45" w:rsidP="00577B4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77B45" w:rsidRDefault="00577B45" w:rsidP="00577B4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77B45" w:rsidRDefault="00577B45" w:rsidP="00577B4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77B45" w:rsidRDefault="00577B45" w:rsidP="00577B4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77B45" w:rsidRDefault="00577B45" w:rsidP="00577B4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77B45" w:rsidRDefault="00577B45" w:rsidP="00577B4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77B45" w:rsidRDefault="00577B45" w:rsidP="00577B4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77B45" w:rsidRDefault="00577B45" w:rsidP="00577B4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77B45" w:rsidRDefault="00577B45" w:rsidP="00577B4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77B45" w:rsidRDefault="00577B45" w:rsidP="00577B4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77B45" w:rsidRDefault="00577B45" w:rsidP="00577B4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77B45" w:rsidRDefault="00577B45" w:rsidP="00577B4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77B45" w:rsidRDefault="00577B45" w:rsidP="00577B4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77B45" w:rsidRDefault="00577B45" w:rsidP="00577B4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77B45" w:rsidRPr="00FE3D88" w:rsidRDefault="00577B45" w:rsidP="00577B4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3D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Список рассылки: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Совет МО Староминский район – 1 экз., Черкова К.К. – 1 экз., орг.отдел – 1 экз., фин.управление – 1 экз., ЦБ администрации – 1 экз.</w:t>
      </w:r>
    </w:p>
    <w:p w:rsidR="00D67B7D" w:rsidRDefault="00D67B7D" w:rsidP="000D47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27B7A" w:rsidRDefault="00D27B7A" w:rsidP="00D27B7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D27B7A" w:rsidSect="00676379">
      <w:headerReference w:type="default" r:id="rId10"/>
      <w:pgSz w:w="11906" w:h="16838"/>
      <w:pgMar w:top="1135" w:right="567" w:bottom="426" w:left="1701" w:header="720" w:footer="57" w:gutter="0"/>
      <w:pgNumType w:start="1"/>
      <w:cols w:space="720"/>
      <w:titlePg/>
      <w:docGrid w:linePitch="360" w:charSpace="409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152A" w:rsidRDefault="006E152A" w:rsidP="006C3538">
      <w:pPr>
        <w:spacing w:after="0" w:line="240" w:lineRule="auto"/>
      </w:pPr>
      <w:r>
        <w:separator/>
      </w:r>
    </w:p>
  </w:endnote>
  <w:endnote w:type="continuationSeparator" w:id="1">
    <w:p w:rsidR="006E152A" w:rsidRDefault="006E152A" w:rsidP="006C35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152A" w:rsidRDefault="006E152A" w:rsidP="006C3538">
      <w:pPr>
        <w:spacing w:after="0" w:line="240" w:lineRule="auto"/>
      </w:pPr>
      <w:r>
        <w:separator/>
      </w:r>
    </w:p>
  </w:footnote>
  <w:footnote w:type="continuationSeparator" w:id="1">
    <w:p w:rsidR="006E152A" w:rsidRDefault="006E152A" w:rsidP="006C35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592909"/>
      <w:docPartObj>
        <w:docPartGallery w:val="Page Numbers (Top of Page)"/>
        <w:docPartUnique/>
      </w:docPartObj>
    </w:sdtPr>
    <w:sdtContent>
      <w:p w:rsidR="00BD64F4" w:rsidRDefault="00F616F7">
        <w:pPr>
          <w:pStyle w:val="ad"/>
          <w:jc w:val="center"/>
        </w:pPr>
        <w:fldSimple w:instr=" PAGE   \* MERGEFORMAT ">
          <w:r w:rsidR="00BB1C16">
            <w:rPr>
              <w:noProof/>
            </w:rPr>
            <w:t>3</w:t>
          </w:r>
        </w:fldSimple>
      </w:p>
    </w:sdtContent>
  </w:sdt>
  <w:p w:rsidR="00BD64F4" w:rsidRDefault="00BD64F4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26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rFonts w:cs="Times New Roman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Num2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27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  <w:rPr>
        <w:rFonts w:cs="Times New Roman"/>
      </w:rPr>
    </w:lvl>
  </w:abstractNum>
  <w:abstractNum w:abstractNumId="2">
    <w:nsid w:val="00000003"/>
    <w:multiLevelType w:val="multilevel"/>
    <w:tmpl w:val="00000003"/>
    <w:name w:val="WWNum32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927" w:hanging="360"/>
      </w:pPr>
      <w:rPr>
        <w:rFonts w:ascii="Symbol" w:hAnsi="Symbo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  <w:rPr>
        <w:rFonts w:cs="Times New Roman"/>
      </w:rPr>
    </w:lvl>
  </w:abstractNum>
  <w:abstractNum w:abstractNumId="3">
    <w:nsid w:val="00000004"/>
    <w:multiLevelType w:val="multilevel"/>
    <w:tmpl w:val="00000004"/>
    <w:name w:val="WWNum33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9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29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89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89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49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09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09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69" w:hanging="2160"/>
      </w:pPr>
      <w:rPr>
        <w:rFonts w:cs="Times New Roman"/>
      </w:rPr>
    </w:lvl>
  </w:abstractNum>
  <w:abstractNum w:abstractNumId="4">
    <w:nsid w:val="00000005"/>
    <w:multiLevelType w:val="multilevel"/>
    <w:tmpl w:val="00000005"/>
    <w:name w:val="WWNum34"/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5">
    <w:nsid w:val="00000006"/>
    <w:multiLevelType w:val="multilevel"/>
    <w:tmpl w:val="00000006"/>
    <w:name w:val="WWNum35"/>
    <w:lvl w:ilvl="0">
      <w:start w:val="1"/>
      <w:numFmt w:val="decimal"/>
      <w:lvlText w:val="%1."/>
      <w:lvlJc w:val="left"/>
      <w:pPr>
        <w:tabs>
          <w:tab w:val="num" w:pos="0"/>
        </w:tabs>
        <w:ind w:left="720" w:firstLine="709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35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955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75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95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115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835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555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75" w:hanging="180"/>
      </w:pPr>
      <w:rPr>
        <w:rFonts w:cs="Times New Roman"/>
      </w:rPr>
    </w:lvl>
  </w:abstractNum>
  <w:abstractNum w:abstractNumId="6">
    <w:nsid w:val="00000007"/>
    <w:multiLevelType w:val="multilevel"/>
    <w:tmpl w:val="00000007"/>
    <w:name w:val="WWNum3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7">
    <w:nsid w:val="032B315E"/>
    <w:multiLevelType w:val="hybridMultilevel"/>
    <w:tmpl w:val="01BCEE1A"/>
    <w:lvl w:ilvl="0" w:tplc="52A876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05E5401D"/>
    <w:multiLevelType w:val="hybridMultilevel"/>
    <w:tmpl w:val="BEEE2BB4"/>
    <w:lvl w:ilvl="0" w:tplc="BB28775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10CB60F0"/>
    <w:multiLevelType w:val="multilevel"/>
    <w:tmpl w:val="40C650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233C776E"/>
    <w:multiLevelType w:val="multilevel"/>
    <w:tmpl w:val="2C9CC4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>
    <w:nsid w:val="3E852592"/>
    <w:multiLevelType w:val="hybridMultilevel"/>
    <w:tmpl w:val="F9DAA64E"/>
    <w:lvl w:ilvl="0" w:tplc="6C28A2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54B73B6A"/>
    <w:multiLevelType w:val="multilevel"/>
    <w:tmpl w:val="26A02DB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61F951EE"/>
    <w:multiLevelType w:val="hybridMultilevel"/>
    <w:tmpl w:val="8D50DE84"/>
    <w:lvl w:ilvl="0" w:tplc="706408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7CC14538"/>
    <w:multiLevelType w:val="multilevel"/>
    <w:tmpl w:val="7640E7B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0"/>
  </w:num>
  <w:num w:numId="9">
    <w:abstractNumId w:val="14"/>
  </w:num>
  <w:num w:numId="10">
    <w:abstractNumId w:val="9"/>
  </w:num>
  <w:num w:numId="11">
    <w:abstractNumId w:val="12"/>
  </w:num>
  <w:num w:numId="12">
    <w:abstractNumId w:val="7"/>
  </w:num>
  <w:num w:numId="13">
    <w:abstractNumId w:val="13"/>
  </w:num>
  <w:num w:numId="14">
    <w:abstractNumId w:val="8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210"/>
  <w:displayHorizontalDrawingGridEvery w:val="2"/>
  <w:characterSpacingControl w:val="doNotCompress"/>
  <w:hdrShapeDefaults>
    <o:shapedefaults v:ext="edit" spidmax="11981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C2DF9"/>
    <w:rsid w:val="00027ADD"/>
    <w:rsid w:val="00043D6B"/>
    <w:rsid w:val="0005402D"/>
    <w:rsid w:val="0006060F"/>
    <w:rsid w:val="000738D6"/>
    <w:rsid w:val="000843AC"/>
    <w:rsid w:val="000B3AD4"/>
    <w:rsid w:val="000D47BE"/>
    <w:rsid w:val="000E28A3"/>
    <w:rsid w:val="000E5A5B"/>
    <w:rsid w:val="00116009"/>
    <w:rsid w:val="00116FDA"/>
    <w:rsid w:val="00131228"/>
    <w:rsid w:val="0014604A"/>
    <w:rsid w:val="001557C9"/>
    <w:rsid w:val="001646CF"/>
    <w:rsid w:val="001711E2"/>
    <w:rsid w:val="00171EFC"/>
    <w:rsid w:val="001A7453"/>
    <w:rsid w:val="001B1554"/>
    <w:rsid w:val="001B4DF1"/>
    <w:rsid w:val="001D134D"/>
    <w:rsid w:val="001D5235"/>
    <w:rsid w:val="001E3DA3"/>
    <w:rsid w:val="001E434D"/>
    <w:rsid w:val="001F5BDF"/>
    <w:rsid w:val="00206EF8"/>
    <w:rsid w:val="00231C3B"/>
    <w:rsid w:val="0024342A"/>
    <w:rsid w:val="002529F8"/>
    <w:rsid w:val="00253FC5"/>
    <w:rsid w:val="0025534A"/>
    <w:rsid w:val="00281B30"/>
    <w:rsid w:val="00281FCC"/>
    <w:rsid w:val="002C0885"/>
    <w:rsid w:val="002D2917"/>
    <w:rsid w:val="002D2C19"/>
    <w:rsid w:val="002D3175"/>
    <w:rsid w:val="002D622A"/>
    <w:rsid w:val="002E6A75"/>
    <w:rsid w:val="00311677"/>
    <w:rsid w:val="0031621C"/>
    <w:rsid w:val="00343B8D"/>
    <w:rsid w:val="003610D7"/>
    <w:rsid w:val="00366768"/>
    <w:rsid w:val="00367F1C"/>
    <w:rsid w:val="003714AB"/>
    <w:rsid w:val="00375D3F"/>
    <w:rsid w:val="003964EF"/>
    <w:rsid w:val="003B6B2D"/>
    <w:rsid w:val="003F23B1"/>
    <w:rsid w:val="00417532"/>
    <w:rsid w:val="004217C2"/>
    <w:rsid w:val="00421B30"/>
    <w:rsid w:val="00447D0E"/>
    <w:rsid w:val="00467BAD"/>
    <w:rsid w:val="00472D23"/>
    <w:rsid w:val="0047606A"/>
    <w:rsid w:val="0049384A"/>
    <w:rsid w:val="004A5AE5"/>
    <w:rsid w:val="004B1078"/>
    <w:rsid w:val="004D1FAD"/>
    <w:rsid w:val="004D34D8"/>
    <w:rsid w:val="004F5CB1"/>
    <w:rsid w:val="0050554E"/>
    <w:rsid w:val="00505A55"/>
    <w:rsid w:val="00526491"/>
    <w:rsid w:val="00552CC1"/>
    <w:rsid w:val="00553CD1"/>
    <w:rsid w:val="00566F73"/>
    <w:rsid w:val="005715EA"/>
    <w:rsid w:val="00577B45"/>
    <w:rsid w:val="005A6853"/>
    <w:rsid w:val="005B203D"/>
    <w:rsid w:val="005D7B6F"/>
    <w:rsid w:val="005F45C8"/>
    <w:rsid w:val="005F710E"/>
    <w:rsid w:val="0060639D"/>
    <w:rsid w:val="00617525"/>
    <w:rsid w:val="006252F2"/>
    <w:rsid w:val="00645A7E"/>
    <w:rsid w:val="006479F6"/>
    <w:rsid w:val="00674A98"/>
    <w:rsid w:val="00676379"/>
    <w:rsid w:val="006A1527"/>
    <w:rsid w:val="006A7471"/>
    <w:rsid w:val="006A7FCC"/>
    <w:rsid w:val="006B0A84"/>
    <w:rsid w:val="006B775A"/>
    <w:rsid w:val="006C155E"/>
    <w:rsid w:val="006C3538"/>
    <w:rsid w:val="006D33B2"/>
    <w:rsid w:val="006E152A"/>
    <w:rsid w:val="006E3A4E"/>
    <w:rsid w:val="006F6D08"/>
    <w:rsid w:val="0070179C"/>
    <w:rsid w:val="00710D5F"/>
    <w:rsid w:val="007161D7"/>
    <w:rsid w:val="00730371"/>
    <w:rsid w:val="00742155"/>
    <w:rsid w:val="0075652B"/>
    <w:rsid w:val="00784E8B"/>
    <w:rsid w:val="007952E9"/>
    <w:rsid w:val="007A522E"/>
    <w:rsid w:val="007D1FB9"/>
    <w:rsid w:val="007D7BF9"/>
    <w:rsid w:val="008021C8"/>
    <w:rsid w:val="00826546"/>
    <w:rsid w:val="00830AEF"/>
    <w:rsid w:val="0083283F"/>
    <w:rsid w:val="00851A57"/>
    <w:rsid w:val="00852297"/>
    <w:rsid w:val="0088028D"/>
    <w:rsid w:val="008A1D91"/>
    <w:rsid w:val="008A5F11"/>
    <w:rsid w:val="008D3B06"/>
    <w:rsid w:val="009145E6"/>
    <w:rsid w:val="00916C70"/>
    <w:rsid w:val="00930CE7"/>
    <w:rsid w:val="00951A85"/>
    <w:rsid w:val="00960E5D"/>
    <w:rsid w:val="00961217"/>
    <w:rsid w:val="00961AB9"/>
    <w:rsid w:val="00962225"/>
    <w:rsid w:val="009664F1"/>
    <w:rsid w:val="00966788"/>
    <w:rsid w:val="00972E8D"/>
    <w:rsid w:val="00974BAF"/>
    <w:rsid w:val="00977B6C"/>
    <w:rsid w:val="00992043"/>
    <w:rsid w:val="009A66B7"/>
    <w:rsid w:val="009B0B6E"/>
    <w:rsid w:val="009C405F"/>
    <w:rsid w:val="009E62A7"/>
    <w:rsid w:val="009F119B"/>
    <w:rsid w:val="00A0208D"/>
    <w:rsid w:val="00A030A0"/>
    <w:rsid w:val="00A17ABC"/>
    <w:rsid w:val="00A242A0"/>
    <w:rsid w:val="00A369A3"/>
    <w:rsid w:val="00A429DB"/>
    <w:rsid w:val="00A46F9E"/>
    <w:rsid w:val="00A51D16"/>
    <w:rsid w:val="00A55A50"/>
    <w:rsid w:val="00A56270"/>
    <w:rsid w:val="00A6047E"/>
    <w:rsid w:val="00AB683C"/>
    <w:rsid w:val="00AC03F9"/>
    <w:rsid w:val="00AC7A42"/>
    <w:rsid w:val="00AD0295"/>
    <w:rsid w:val="00AD69D0"/>
    <w:rsid w:val="00AE76C6"/>
    <w:rsid w:val="00AF0315"/>
    <w:rsid w:val="00AF11F7"/>
    <w:rsid w:val="00AF2BF6"/>
    <w:rsid w:val="00B00ABB"/>
    <w:rsid w:val="00B10852"/>
    <w:rsid w:val="00B1381E"/>
    <w:rsid w:val="00B143D2"/>
    <w:rsid w:val="00B1520E"/>
    <w:rsid w:val="00B17D5A"/>
    <w:rsid w:val="00B23B2C"/>
    <w:rsid w:val="00B37D13"/>
    <w:rsid w:val="00B95083"/>
    <w:rsid w:val="00BB1C16"/>
    <w:rsid w:val="00BB30E4"/>
    <w:rsid w:val="00BB3149"/>
    <w:rsid w:val="00BB3FED"/>
    <w:rsid w:val="00BB6C9C"/>
    <w:rsid w:val="00BC069F"/>
    <w:rsid w:val="00BD64F4"/>
    <w:rsid w:val="00BD718D"/>
    <w:rsid w:val="00BD7BF1"/>
    <w:rsid w:val="00C05E0E"/>
    <w:rsid w:val="00C260ED"/>
    <w:rsid w:val="00C26133"/>
    <w:rsid w:val="00C47AC1"/>
    <w:rsid w:val="00C559AB"/>
    <w:rsid w:val="00C60747"/>
    <w:rsid w:val="00C63E13"/>
    <w:rsid w:val="00C656BC"/>
    <w:rsid w:val="00C67E1C"/>
    <w:rsid w:val="00C7042A"/>
    <w:rsid w:val="00C71BBD"/>
    <w:rsid w:val="00C73002"/>
    <w:rsid w:val="00C801FD"/>
    <w:rsid w:val="00C8203A"/>
    <w:rsid w:val="00C830CA"/>
    <w:rsid w:val="00C8643C"/>
    <w:rsid w:val="00CC3F15"/>
    <w:rsid w:val="00CD4015"/>
    <w:rsid w:val="00D078C0"/>
    <w:rsid w:val="00D27B7A"/>
    <w:rsid w:val="00D32FA2"/>
    <w:rsid w:val="00D577F3"/>
    <w:rsid w:val="00D61A2A"/>
    <w:rsid w:val="00D67B7D"/>
    <w:rsid w:val="00D84011"/>
    <w:rsid w:val="00D843AF"/>
    <w:rsid w:val="00DA3BC7"/>
    <w:rsid w:val="00DC2DF9"/>
    <w:rsid w:val="00DC6B01"/>
    <w:rsid w:val="00DF0EE4"/>
    <w:rsid w:val="00E07AF3"/>
    <w:rsid w:val="00E13ACB"/>
    <w:rsid w:val="00E20B00"/>
    <w:rsid w:val="00E35BDF"/>
    <w:rsid w:val="00E43D2E"/>
    <w:rsid w:val="00E5188E"/>
    <w:rsid w:val="00E6522F"/>
    <w:rsid w:val="00E7009A"/>
    <w:rsid w:val="00E73A8E"/>
    <w:rsid w:val="00E81C8D"/>
    <w:rsid w:val="00E824AE"/>
    <w:rsid w:val="00E82CDF"/>
    <w:rsid w:val="00E853DB"/>
    <w:rsid w:val="00E901E2"/>
    <w:rsid w:val="00E93074"/>
    <w:rsid w:val="00E94745"/>
    <w:rsid w:val="00EA4701"/>
    <w:rsid w:val="00EE15B7"/>
    <w:rsid w:val="00F13982"/>
    <w:rsid w:val="00F23F1F"/>
    <w:rsid w:val="00F27F27"/>
    <w:rsid w:val="00F34999"/>
    <w:rsid w:val="00F616F7"/>
    <w:rsid w:val="00F85A0B"/>
    <w:rsid w:val="00F901A0"/>
    <w:rsid w:val="00FB4248"/>
    <w:rsid w:val="00FE2FB1"/>
    <w:rsid w:val="00FE3D88"/>
    <w:rsid w:val="00FE7A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98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538"/>
  </w:style>
  <w:style w:type="paragraph" w:styleId="1">
    <w:name w:val="heading 1"/>
    <w:basedOn w:val="a"/>
    <w:next w:val="a"/>
    <w:link w:val="10"/>
    <w:uiPriority w:val="99"/>
    <w:qFormat/>
    <w:rsid w:val="00E6522F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DC2DF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4">
    <w:name w:val="Подзаголовок Знак"/>
    <w:basedOn w:val="a0"/>
    <w:link w:val="a3"/>
    <w:rsid w:val="00DC2DF9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5">
    <w:name w:val="Hyperlink"/>
    <w:basedOn w:val="a0"/>
    <w:uiPriority w:val="99"/>
    <w:rsid w:val="00DC2DF9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rsid w:val="00DC2DF9"/>
    <w:pPr>
      <w:suppressAutoHyphens/>
      <w:spacing w:after="0" w:line="240" w:lineRule="auto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customStyle="1" w:styleId="11">
    <w:name w:val="Абзац списка1"/>
    <w:basedOn w:val="a"/>
    <w:rsid w:val="00DC2DF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Default">
    <w:name w:val="Default"/>
    <w:rsid w:val="00DC2DF9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kern w:val="1"/>
      <w:sz w:val="24"/>
      <w:szCs w:val="24"/>
      <w:lang w:eastAsia="ar-SA"/>
    </w:rPr>
  </w:style>
  <w:style w:type="paragraph" w:styleId="a6">
    <w:name w:val="footer"/>
    <w:basedOn w:val="a"/>
    <w:link w:val="a7"/>
    <w:rsid w:val="00DC2DF9"/>
    <w:pPr>
      <w:widowControl w:val="0"/>
      <w:suppressLineNumbers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customStyle="1" w:styleId="a7">
    <w:name w:val="Нижний колонтитул Знак"/>
    <w:basedOn w:val="a0"/>
    <w:link w:val="a6"/>
    <w:rsid w:val="00DC2DF9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consplusnormal1">
    <w:name w:val="consplusnormal"/>
    <w:basedOn w:val="a"/>
    <w:rsid w:val="00DC2DF9"/>
    <w:pPr>
      <w:suppressAutoHyphens/>
      <w:spacing w:before="28" w:after="28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12">
    <w:name w:val="Обычный (веб)1"/>
    <w:basedOn w:val="a"/>
    <w:rsid w:val="00DC2DF9"/>
    <w:pPr>
      <w:suppressAutoHyphens/>
      <w:spacing w:before="28" w:after="28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consplusnonformat">
    <w:name w:val="consplusnonformat"/>
    <w:basedOn w:val="a"/>
    <w:rsid w:val="00DC2DF9"/>
    <w:pPr>
      <w:suppressAutoHyphens/>
      <w:spacing w:before="28" w:after="28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ar-SA"/>
    </w:rPr>
  </w:style>
  <w:style w:type="paragraph" w:styleId="a8">
    <w:name w:val="Body Text"/>
    <w:basedOn w:val="a"/>
    <w:link w:val="13"/>
    <w:unhideWhenUsed/>
    <w:rsid w:val="00DC2DF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9">
    <w:name w:val="Основной текст Знак"/>
    <w:basedOn w:val="a0"/>
    <w:link w:val="a8"/>
    <w:uiPriority w:val="99"/>
    <w:semiHidden/>
    <w:rsid w:val="00DC2DF9"/>
  </w:style>
  <w:style w:type="character" w:customStyle="1" w:styleId="13">
    <w:name w:val="Основной текст Знак1"/>
    <w:basedOn w:val="a0"/>
    <w:link w:val="a8"/>
    <w:locked/>
    <w:rsid w:val="00DC2DF9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a">
    <w:name w:val="No Spacing"/>
    <w:uiPriority w:val="99"/>
    <w:qFormat/>
    <w:rsid w:val="00E13ACB"/>
    <w:pPr>
      <w:spacing w:after="0" w:line="240" w:lineRule="auto"/>
    </w:pPr>
    <w:rPr>
      <w:rFonts w:ascii="Calibri" w:eastAsia="Times New Roman" w:hAnsi="Calibri" w:cs="Calibri"/>
    </w:rPr>
  </w:style>
  <w:style w:type="paragraph" w:styleId="ab">
    <w:name w:val="List Paragraph"/>
    <w:basedOn w:val="a"/>
    <w:uiPriority w:val="34"/>
    <w:qFormat/>
    <w:rsid w:val="00343B8D"/>
    <w:pPr>
      <w:ind w:left="720"/>
      <w:contextualSpacing/>
    </w:pPr>
  </w:style>
  <w:style w:type="paragraph" w:customStyle="1" w:styleId="ConsTitle">
    <w:name w:val="ConsTitle"/>
    <w:rsid w:val="00171EF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ac">
    <w:name w:val="Знак Знак Знак Знак"/>
    <w:basedOn w:val="a"/>
    <w:rsid w:val="00171EFC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character" w:customStyle="1" w:styleId="10">
    <w:name w:val="Заголовок 1 Знак"/>
    <w:basedOn w:val="a0"/>
    <w:link w:val="1"/>
    <w:uiPriority w:val="99"/>
    <w:rsid w:val="00E6522F"/>
    <w:rPr>
      <w:rFonts w:ascii="Arial" w:hAnsi="Arial" w:cs="Arial"/>
      <w:b/>
      <w:bCs/>
      <w:color w:val="26282F"/>
      <w:sz w:val="24"/>
      <w:szCs w:val="24"/>
    </w:rPr>
  </w:style>
  <w:style w:type="paragraph" w:styleId="ad">
    <w:name w:val="header"/>
    <w:basedOn w:val="a"/>
    <w:link w:val="ae"/>
    <w:uiPriority w:val="99"/>
    <w:rsid w:val="00BD64F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e">
    <w:name w:val="Верхний колонтитул Знак"/>
    <w:basedOn w:val="a0"/>
    <w:link w:val="ad"/>
    <w:uiPriority w:val="99"/>
    <w:rsid w:val="00BD64F4"/>
    <w:rPr>
      <w:rFonts w:ascii="Times New Roman" w:eastAsia="Times New Roman" w:hAnsi="Times New Roman" w:cs="Times New Roman"/>
      <w:sz w:val="28"/>
      <w:szCs w:val="24"/>
    </w:rPr>
  </w:style>
  <w:style w:type="paragraph" w:styleId="af">
    <w:name w:val="Plain Text"/>
    <w:basedOn w:val="a"/>
    <w:link w:val="af0"/>
    <w:rsid w:val="001D134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0">
    <w:name w:val="Текст Знак"/>
    <w:basedOn w:val="a0"/>
    <w:link w:val="af"/>
    <w:rsid w:val="001D134D"/>
    <w:rPr>
      <w:rFonts w:ascii="Courier New" w:eastAsia="Times New Roman" w:hAnsi="Courier New" w:cs="Courier New"/>
      <w:sz w:val="20"/>
      <w:szCs w:val="20"/>
    </w:rPr>
  </w:style>
  <w:style w:type="character" w:customStyle="1" w:styleId="af1">
    <w:name w:val="Гипертекстовая ссылка"/>
    <w:basedOn w:val="a0"/>
    <w:uiPriority w:val="99"/>
    <w:rsid w:val="00E82CDF"/>
    <w:rPr>
      <w:color w:val="106BBE"/>
    </w:rPr>
  </w:style>
  <w:style w:type="character" w:styleId="af2">
    <w:name w:val="Emphasis"/>
    <w:basedOn w:val="a0"/>
    <w:uiPriority w:val="20"/>
    <w:qFormat/>
    <w:rsid w:val="00851A57"/>
    <w:rPr>
      <w:i/>
      <w:iCs/>
    </w:rPr>
  </w:style>
  <w:style w:type="paragraph" w:customStyle="1" w:styleId="s3">
    <w:name w:val="s_3"/>
    <w:basedOn w:val="a"/>
    <w:rsid w:val="00A24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A24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7">
    <w:name w:val="s_37"/>
    <w:basedOn w:val="a"/>
    <w:rsid w:val="00A24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"/>
    <w:rsid w:val="00A24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mpty">
    <w:name w:val="empty"/>
    <w:basedOn w:val="a"/>
    <w:rsid w:val="00A24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1">
    <w:name w:val="indent_1"/>
    <w:basedOn w:val="a"/>
    <w:rsid w:val="00A24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0D47B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0D47BE"/>
  </w:style>
  <w:style w:type="character" w:styleId="af3">
    <w:name w:val="Strong"/>
    <w:basedOn w:val="a0"/>
    <w:uiPriority w:val="22"/>
    <w:qFormat/>
    <w:rsid w:val="000D47BE"/>
    <w:rPr>
      <w:b/>
      <w:bCs/>
    </w:rPr>
  </w:style>
  <w:style w:type="paragraph" w:styleId="af4">
    <w:name w:val="Body Text Indent"/>
    <w:basedOn w:val="a"/>
    <w:link w:val="af5"/>
    <w:uiPriority w:val="99"/>
    <w:unhideWhenUsed/>
    <w:rsid w:val="00C801FD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rsid w:val="00C801FD"/>
  </w:style>
  <w:style w:type="character" w:customStyle="1" w:styleId="ConsPlusNormal0">
    <w:name w:val="ConsPlusNormal Знак"/>
    <w:link w:val="ConsPlusNormal"/>
    <w:locked/>
    <w:rsid w:val="00676379"/>
    <w:rPr>
      <w:rFonts w:ascii="Arial" w:eastAsia="Times New Roman" w:hAnsi="Arial" w:cs="Arial"/>
      <w:kern w:val="1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08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03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5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42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319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861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635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581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2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4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9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adm.starominsk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D4B62D-D145-4F36-88D9-6DBD4E5C5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684</Words>
  <Characters>3903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2014</dc:creator>
  <cp:lastModifiedBy>Admin</cp:lastModifiedBy>
  <cp:revision>12</cp:revision>
  <cp:lastPrinted>2023-09-12T07:49:00Z</cp:lastPrinted>
  <dcterms:created xsi:type="dcterms:W3CDTF">2023-10-13T07:50:00Z</dcterms:created>
  <dcterms:modified xsi:type="dcterms:W3CDTF">2023-11-15T08:34:00Z</dcterms:modified>
</cp:coreProperties>
</file>